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856D48">
        <w:rPr>
          <w:sz w:val="24"/>
          <w:szCs w:val="24"/>
        </w:rPr>
        <w:t>25</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905121">
                              <w:rPr>
                                <w:rFonts w:ascii="Arial" w:hAnsi="Arial" w:cs="Arial"/>
                                <w:b/>
                                <w:bCs/>
                              </w:rPr>
                              <w:t>REVITALIZAÇÃO DE PRAÇA</w:t>
                            </w:r>
                            <w:r>
                              <w:rPr>
                                <w:rFonts w:ascii="Arial" w:hAnsi="Arial" w:cs="Arial"/>
                                <w:b/>
                                <w:bCs/>
                              </w:rPr>
                              <w:t xml:space="preserve"> LOCALIZAD</w:t>
                            </w:r>
                            <w:r w:rsidR="00905121">
                              <w:rPr>
                                <w:rFonts w:ascii="Arial" w:hAnsi="Arial" w:cs="Arial"/>
                                <w:b/>
                                <w:bCs/>
                              </w:rPr>
                              <w:t>A</w:t>
                            </w:r>
                            <w:r>
                              <w:rPr>
                                <w:rFonts w:ascii="Arial" w:hAnsi="Arial" w:cs="Arial"/>
                                <w:b/>
                                <w:bCs/>
                              </w:rPr>
                              <w:t xml:space="preserve">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905121">
                        <w:rPr>
                          <w:rFonts w:ascii="Arial" w:hAnsi="Arial" w:cs="Arial"/>
                          <w:b/>
                          <w:bCs/>
                        </w:rPr>
                        <w:t>REVITALIZAÇÃO DE PRAÇA</w:t>
                      </w:r>
                      <w:r>
                        <w:rPr>
                          <w:rFonts w:ascii="Arial" w:hAnsi="Arial" w:cs="Arial"/>
                          <w:b/>
                          <w:bCs/>
                        </w:rPr>
                        <w:t xml:space="preserve"> LOCALIZAD</w:t>
                      </w:r>
                      <w:r w:rsidR="00905121">
                        <w:rPr>
                          <w:rFonts w:ascii="Arial" w:hAnsi="Arial" w:cs="Arial"/>
                          <w:b/>
                          <w:bCs/>
                        </w:rPr>
                        <w:t>A</w:t>
                      </w:r>
                      <w:r>
                        <w:rPr>
                          <w:rFonts w:ascii="Arial" w:hAnsi="Arial" w:cs="Arial"/>
                          <w:b/>
                          <w:bCs/>
                        </w:rPr>
                        <w:t xml:space="preserve">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F94CA7">
        <w:rPr>
          <w:rFonts w:ascii="Arial" w:hAnsi="Arial" w:cs="Arial"/>
          <w:b/>
          <w:sz w:val="24"/>
          <w:szCs w:val="24"/>
          <w:u w:val="single"/>
        </w:rPr>
        <w:t>25</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6D5C8F">
        <w:rPr>
          <w:rFonts w:ascii="Arial" w:hAnsi="Arial" w:cs="Arial"/>
          <w:b/>
          <w:bCs/>
          <w:sz w:val="24"/>
          <w:szCs w:val="24"/>
        </w:rPr>
        <w:t>44919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1D46D8" w:rsidRPr="00A83F7E">
        <w:rPr>
          <w:rFonts w:ascii="Arial" w:hAnsi="Arial" w:cs="Arial"/>
          <w:b/>
          <w:bCs/>
        </w:rPr>
        <w:t xml:space="preserve">CONTRATAÇÃO DE EMPRESA </w:t>
      </w:r>
      <w:r w:rsidR="001D46D8">
        <w:rPr>
          <w:rFonts w:ascii="Arial" w:hAnsi="Arial" w:cs="Arial"/>
          <w:b/>
          <w:bCs/>
        </w:rPr>
        <w:t xml:space="preserve">PARA REVITALIZAÇÃO DE PRAÇA LOCALIZADA NO JARDIM MARIA BEATRIZ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623979">
        <w:rPr>
          <w:rFonts w:ascii="Arial" w:hAnsi="Arial" w:cs="Arial"/>
          <w:b/>
          <w:sz w:val="24"/>
          <w:szCs w:val="24"/>
          <w:u w:val="single"/>
          <w:lang w:val="pt-BR"/>
        </w:rPr>
        <w:t>09</w:t>
      </w:r>
      <w:r w:rsidR="006024A6">
        <w:rPr>
          <w:rFonts w:ascii="Arial" w:hAnsi="Arial" w:cs="Arial"/>
          <w:b/>
          <w:sz w:val="24"/>
          <w:szCs w:val="24"/>
          <w:u w:val="single"/>
          <w:lang w:val="pt-BR"/>
        </w:rPr>
        <w:t>:</w:t>
      </w:r>
      <w:r w:rsidR="00623979">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623979">
        <w:rPr>
          <w:rFonts w:ascii="Arial" w:hAnsi="Arial" w:cs="Arial"/>
          <w:b/>
          <w:sz w:val="24"/>
          <w:szCs w:val="24"/>
          <w:u w:val="single"/>
          <w:lang w:val="pt-BR"/>
        </w:rPr>
        <w:t>10</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623979">
        <w:rPr>
          <w:rFonts w:ascii="Arial" w:hAnsi="Arial" w:cs="Arial"/>
          <w:b/>
          <w:sz w:val="24"/>
          <w:szCs w:val="24"/>
          <w:u w:val="single"/>
          <w:lang w:val="pt-BR"/>
        </w:rPr>
        <w:t xml:space="preserve">novembro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507567" w:rsidRPr="00507567">
        <w:rPr>
          <w:rFonts w:ascii="Arial" w:hAnsi="Arial" w:cs="Arial"/>
          <w:bCs/>
        </w:rPr>
        <w:t xml:space="preserve">contratação de empresa para revitalização de </w:t>
      </w:r>
      <w:r w:rsidR="00507567">
        <w:rPr>
          <w:rFonts w:ascii="Arial" w:hAnsi="Arial" w:cs="Arial"/>
          <w:bCs/>
        </w:rPr>
        <w:t>P</w:t>
      </w:r>
      <w:r w:rsidR="00507567" w:rsidRPr="00507567">
        <w:rPr>
          <w:rFonts w:ascii="Arial" w:hAnsi="Arial" w:cs="Arial"/>
          <w:bCs/>
        </w:rPr>
        <w:t xml:space="preserve">raça localizada no </w:t>
      </w:r>
      <w:r w:rsidR="00507567">
        <w:rPr>
          <w:rFonts w:ascii="Arial" w:hAnsi="Arial" w:cs="Arial"/>
          <w:bCs/>
        </w:rPr>
        <w:t>J</w:t>
      </w:r>
      <w:r w:rsidR="00507567" w:rsidRPr="00507567">
        <w:rPr>
          <w:rFonts w:ascii="Arial" w:hAnsi="Arial" w:cs="Arial"/>
          <w:bCs/>
        </w:rPr>
        <w:t xml:space="preserve">ardim </w:t>
      </w:r>
      <w:r w:rsidR="00507567">
        <w:rPr>
          <w:rFonts w:ascii="Arial" w:hAnsi="Arial" w:cs="Arial"/>
          <w:bCs/>
        </w:rPr>
        <w:t>M</w:t>
      </w:r>
      <w:r w:rsidR="00507567" w:rsidRPr="00507567">
        <w:rPr>
          <w:rFonts w:ascii="Arial" w:hAnsi="Arial" w:cs="Arial"/>
          <w:bCs/>
        </w:rPr>
        <w:t xml:space="preserve">aria </w:t>
      </w:r>
      <w:r w:rsidR="00507567">
        <w:rPr>
          <w:rFonts w:ascii="Arial" w:hAnsi="Arial" w:cs="Arial"/>
          <w:bCs/>
        </w:rPr>
        <w:t>B</w:t>
      </w:r>
      <w:r w:rsidR="00507567" w:rsidRPr="00507567">
        <w:rPr>
          <w:rFonts w:ascii="Arial" w:hAnsi="Arial" w:cs="Arial"/>
          <w:bCs/>
        </w:rPr>
        <w:t>eatriz</w:t>
      </w:r>
      <w:r w:rsidR="00507567">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AA27D4">
        <w:rPr>
          <w:rFonts w:ascii="Arial" w:hAnsi="Arial" w:cs="Arial"/>
          <w:sz w:val="24"/>
          <w:szCs w:val="24"/>
        </w:rPr>
        <w:t>281</w:t>
      </w:r>
      <w:r w:rsidR="00793E50">
        <w:rPr>
          <w:rFonts w:ascii="Arial" w:hAnsi="Arial" w:cs="Arial"/>
          <w:sz w:val="24"/>
          <w:szCs w:val="24"/>
        </w:rPr>
        <w:t>.</w:t>
      </w:r>
      <w:r w:rsidR="00AA27D4">
        <w:rPr>
          <w:rFonts w:ascii="Arial" w:hAnsi="Arial" w:cs="Arial"/>
          <w:sz w:val="24"/>
          <w:szCs w:val="24"/>
        </w:rPr>
        <w:t>334</w:t>
      </w:r>
      <w:r w:rsidR="00793E50">
        <w:rPr>
          <w:rFonts w:ascii="Arial" w:hAnsi="Arial" w:cs="Arial"/>
          <w:sz w:val="24"/>
          <w:szCs w:val="24"/>
        </w:rPr>
        <w:t>,</w:t>
      </w:r>
      <w:r w:rsidR="00AA27D4">
        <w:rPr>
          <w:rFonts w:ascii="Arial" w:hAnsi="Arial" w:cs="Arial"/>
          <w:sz w:val="24"/>
          <w:szCs w:val="24"/>
        </w:rPr>
        <w:t>18</w:t>
      </w:r>
      <w:r w:rsidR="00F167E2">
        <w:rPr>
          <w:rFonts w:ascii="Arial" w:hAnsi="Arial" w:cs="Arial"/>
          <w:sz w:val="24"/>
          <w:szCs w:val="24"/>
        </w:rPr>
        <w:t xml:space="preserve"> </w:t>
      </w:r>
      <w:r w:rsidR="002867A6">
        <w:rPr>
          <w:rFonts w:ascii="Arial" w:hAnsi="Arial" w:cs="Arial"/>
          <w:sz w:val="24"/>
          <w:szCs w:val="24"/>
        </w:rPr>
        <w:t>(</w:t>
      </w:r>
      <w:proofErr w:type="gramStart"/>
      <w:r w:rsidR="00B7680C">
        <w:rPr>
          <w:rFonts w:ascii="Arial" w:hAnsi="Arial" w:cs="Arial"/>
          <w:sz w:val="24"/>
          <w:szCs w:val="24"/>
        </w:rPr>
        <w:t>duz</w:t>
      </w:r>
      <w:r w:rsidR="00EA301F">
        <w:rPr>
          <w:rFonts w:ascii="Arial" w:hAnsi="Arial" w:cs="Arial"/>
          <w:sz w:val="24"/>
          <w:szCs w:val="24"/>
        </w:rPr>
        <w:t xml:space="preserve">entos e </w:t>
      </w:r>
      <w:r w:rsidR="00B7680C">
        <w:rPr>
          <w:rFonts w:ascii="Arial" w:hAnsi="Arial" w:cs="Arial"/>
          <w:sz w:val="24"/>
          <w:szCs w:val="24"/>
        </w:rPr>
        <w:t>oit</w:t>
      </w:r>
      <w:r w:rsidR="004303FC">
        <w:rPr>
          <w:rFonts w:ascii="Arial" w:hAnsi="Arial" w:cs="Arial"/>
          <w:sz w:val="24"/>
          <w:szCs w:val="24"/>
        </w:rPr>
        <w:t xml:space="preserve">enta e </w:t>
      </w:r>
      <w:r w:rsidR="00B7680C">
        <w:rPr>
          <w:rFonts w:ascii="Arial" w:hAnsi="Arial" w:cs="Arial"/>
          <w:sz w:val="24"/>
          <w:szCs w:val="24"/>
        </w:rPr>
        <w:t>um</w:t>
      </w:r>
      <w:r w:rsidR="004303FC">
        <w:rPr>
          <w:rFonts w:ascii="Arial" w:hAnsi="Arial" w:cs="Arial"/>
          <w:sz w:val="24"/>
          <w:szCs w:val="24"/>
        </w:rPr>
        <w:t xml:space="preserve"> mil, </w:t>
      </w:r>
      <w:r w:rsidR="00B7680C">
        <w:rPr>
          <w:rFonts w:ascii="Arial" w:hAnsi="Arial" w:cs="Arial"/>
          <w:sz w:val="24"/>
          <w:szCs w:val="24"/>
        </w:rPr>
        <w:t>trez</w:t>
      </w:r>
      <w:r w:rsidR="004303FC">
        <w:rPr>
          <w:rFonts w:ascii="Arial" w:hAnsi="Arial" w:cs="Arial"/>
          <w:sz w:val="24"/>
          <w:szCs w:val="24"/>
        </w:rPr>
        <w:t xml:space="preserve">entos e </w:t>
      </w:r>
      <w:r w:rsidR="00B7680C">
        <w:rPr>
          <w:rFonts w:ascii="Arial" w:hAnsi="Arial" w:cs="Arial"/>
          <w:sz w:val="24"/>
          <w:szCs w:val="24"/>
        </w:rPr>
        <w:t>tri</w:t>
      </w:r>
      <w:r w:rsidR="004303FC">
        <w:rPr>
          <w:rFonts w:ascii="Arial" w:hAnsi="Arial" w:cs="Arial"/>
          <w:sz w:val="24"/>
          <w:szCs w:val="24"/>
        </w:rPr>
        <w:t>nta e</w:t>
      </w:r>
      <w:proofErr w:type="gramEnd"/>
      <w:r w:rsidR="004303FC">
        <w:rPr>
          <w:rFonts w:ascii="Arial" w:hAnsi="Arial" w:cs="Arial"/>
          <w:sz w:val="24"/>
          <w:szCs w:val="24"/>
        </w:rPr>
        <w:t xml:space="preserve"> </w:t>
      </w:r>
      <w:r w:rsidR="00B7680C">
        <w:rPr>
          <w:rFonts w:ascii="Arial" w:hAnsi="Arial" w:cs="Arial"/>
          <w:sz w:val="24"/>
          <w:szCs w:val="24"/>
        </w:rPr>
        <w:t>quatro</w:t>
      </w:r>
      <w:r w:rsidR="004303FC">
        <w:rPr>
          <w:rFonts w:ascii="Arial" w:hAnsi="Arial" w:cs="Arial"/>
          <w:sz w:val="24"/>
          <w:szCs w:val="24"/>
        </w:rPr>
        <w:t xml:space="preserve"> reais e </w:t>
      </w:r>
      <w:r w:rsidR="00B7680C">
        <w:rPr>
          <w:rFonts w:ascii="Arial" w:hAnsi="Arial" w:cs="Arial"/>
          <w:sz w:val="24"/>
          <w:szCs w:val="24"/>
        </w:rPr>
        <w:t>dezoito</w:t>
      </w:r>
      <w:r w:rsidR="004303FC">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81138">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B81138">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B81138">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272B60">
        <w:rPr>
          <w:rFonts w:ascii="Arial" w:hAnsi="Arial" w:cs="Arial"/>
          <w:sz w:val="24"/>
          <w:szCs w:val="24"/>
        </w:rPr>
        <w:t>2.813,34</w:t>
      </w:r>
      <w:r w:rsidR="00F74A97">
        <w:rPr>
          <w:rFonts w:ascii="Arial" w:hAnsi="Arial" w:cs="Arial"/>
          <w:sz w:val="24"/>
          <w:szCs w:val="24"/>
        </w:rPr>
        <w:t xml:space="preserve"> </w:t>
      </w:r>
      <w:r w:rsidR="00F74A97" w:rsidRPr="00A1129D">
        <w:rPr>
          <w:rFonts w:ascii="Arial" w:hAnsi="Arial" w:cs="Arial"/>
          <w:sz w:val="24"/>
          <w:szCs w:val="24"/>
        </w:rPr>
        <w:t>(</w:t>
      </w:r>
      <w:r w:rsidR="00272B60">
        <w:rPr>
          <w:rFonts w:ascii="Arial" w:hAnsi="Arial" w:cs="Arial"/>
          <w:sz w:val="24"/>
          <w:szCs w:val="24"/>
        </w:rPr>
        <w:t>do</w:t>
      </w:r>
      <w:r w:rsidR="00904BC2">
        <w:rPr>
          <w:rFonts w:ascii="Arial" w:hAnsi="Arial" w:cs="Arial"/>
          <w:sz w:val="24"/>
          <w:szCs w:val="24"/>
        </w:rPr>
        <w:t>is</w:t>
      </w:r>
      <w:r w:rsidR="00F74A97">
        <w:rPr>
          <w:rFonts w:ascii="Arial" w:hAnsi="Arial" w:cs="Arial"/>
          <w:sz w:val="24"/>
          <w:szCs w:val="24"/>
        </w:rPr>
        <w:t xml:space="preserve"> mil, </w:t>
      </w:r>
      <w:r w:rsidR="00272B60">
        <w:rPr>
          <w:rFonts w:ascii="Arial" w:hAnsi="Arial" w:cs="Arial"/>
          <w:sz w:val="24"/>
          <w:szCs w:val="24"/>
        </w:rPr>
        <w:t>oito</w:t>
      </w:r>
      <w:r w:rsidR="00F74A97">
        <w:rPr>
          <w:rFonts w:ascii="Arial" w:hAnsi="Arial" w:cs="Arial"/>
          <w:sz w:val="24"/>
          <w:szCs w:val="24"/>
        </w:rPr>
        <w:t xml:space="preserve">centos e </w:t>
      </w:r>
      <w:r w:rsidR="00272B60">
        <w:rPr>
          <w:rFonts w:ascii="Arial" w:hAnsi="Arial" w:cs="Arial"/>
          <w:sz w:val="24"/>
          <w:szCs w:val="24"/>
        </w:rPr>
        <w:t>treze</w:t>
      </w:r>
      <w:r w:rsidR="00F74A97">
        <w:rPr>
          <w:rFonts w:ascii="Arial" w:hAnsi="Arial" w:cs="Arial"/>
          <w:sz w:val="24"/>
          <w:szCs w:val="24"/>
        </w:rPr>
        <w:t xml:space="preserve"> reais e </w:t>
      </w:r>
      <w:r w:rsidR="00272B60">
        <w:rPr>
          <w:rFonts w:ascii="Arial" w:hAnsi="Arial" w:cs="Arial"/>
          <w:sz w:val="24"/>
          <w:szCs w:val="24"/>
        </w:rPr>
        <w:t>trinta e quatro</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227C8">
        <w:rPr>
          <w:rFonts w:ascii="Arial" w:hAnsi="Arial" w:cs="Arial"/>
          <w:b/>
          <w:bCs/>
          <w:sz w:val="24"/>
          <w:szCs w:val="24"/>
        </w:rPr>
        <w:t>44919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AF51E4">
        <w:rPr>
          <w:rFonts w:ascii="Arial" w:hAnsi="Arial" w:cs="Arial"/>
          <w:b/>
          <w:bCs/>
          <w:sz w:val="24"/>
          <w:szCs w:val="24"/>
        </w:rPr>
        <w:t>25</w:t>
      </w:r>
      <w:r w:rsidR="00C61995">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8227C8">
        <w:rPr>
          <w:rFonts w:ascii="Arial" w:hAnsi="Arial" w:cs="Arial"/>
          <w:b/>
          <w:bCs/>
          <w:sz w:val="24"/>
          <w:szCs w:val="24"/>
        </w:rPr>
        <w:t>44919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AF51E4">
        <w:rPr>
          <w:rFonts w:ascii="Arial" w:hAnsi="Arial" w:cs="Arial"/>
          <w:b/>
          <w:bCs/>
          <w:sz w:val="24"/>
          <w:szCs w:val="24"/>
        </w:rPr>
        <w:t>25</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3A49EF" w:rsidTr="003A49EF">
        <w:trPr>
          <w:trHeight w:val="292"/>
        </w:trPr>
        <w:tc>
          <w:tcPr>
            <w:tcW w:w="9685" w:type="dxa"/>
          </w:tcPr>
          <w:p w:rsidR="003A49EF" w:rsidRDefault="00D61AA8" w:rsidP="00046582">
            <w:pPr>
              <w:jc w:val="both"/>
              <w:rPr>
                <w:rFonts w:ascii="Arial" w:hAnsi="Arial" w:cs="Arial"/>
                <w:sz w:val="24"/>
                <w:szCs w:val="24"/>
              </w:rPr>
            </w:pPr>
            <w:r>
              <w:rPr>
                <w:rFonts w:ascii="Arial" w:hAnsi="Arial" w:cs="Arial"/>
                <w:sz w:val="24"/>
                <w:szCs w:val="24"/>
              </w:rPr>
              <w:t xml:space="preserve">Piso de concreto </w:t>
            </w:r>
            <w:proofErr w:type="spellStart"/>
            <w:r>
              <w:rPr>
                <w:rFonts w:ascii="Arial" w:hAnsi="Arial" w:cs="Arial"/>
                <w:sz w:val="24"/>
                <w:szCs w:val="24"/>
              </w:rPr>
              <w:t>intertravado</w:t>
            </w:r>
            <w:proofErr w:type="spellEnd"/>
            <w:r>
              <w:rPr>
                <w:rFonts w:ascii="Arial" w:hAnsi="Arial" w:cs="Arial"/>
                <w:sz w:val="24"/>
                <w:szCs w:val="24"/>
              </w:rPr>
              <w:t xml:space="preserve"> </w:t>
            </w:r>
            <w:proofErr w:type="spellStart"/>
            <w:r>
              <w:rPr>
                <w:rFonts w:ascii="Arial" w:hAnsi="Arial" w:cs="Arial"/>
                <w:sz w:val="24"/>
                <w:szCs w:val="24"/>
              </w:rPr>
              <w:t>drenante</w:t>
            </w:r>
            <w:proofErr w:type="spellEnd"/>
            <w:r>
              <w:rPr>
                <w:rFonts w:ascii="Arial" w:hAnsi="Arial" w:cs="Arial"/>
                <w:sz w:val="24"/>
                <w:szCs w:val="24"/>
              </w:rPr>
              <w:t xml:space="preserve">, espessura </w:t>
            </w:r>
            <w:proofErr w:type="gramStart"/>
            <w:r>
              <w:rPr>
                <w:rFonts w:ascii="Arial" w:hAnsi="Arial" w:cs="Arial"/>
                <w:sz w:val="24"/>
                <w:szCs w:val="24"/>
              </w:rPr>
              <w:t>6</w:t>
            </w:r>
            <w:proofErr w:type="gramEnd"/>
            <w:r>
              <w:rPr>
                <w:rFonts w:ascii="Arial" w:hAnsi="Arial" w:cs="Arial"/>
                <w:sz w:val="24"/>
                <w:szCs w:val="24"/>
              </w:rPr>
              <w:t xml:space="preserve"> cm</w:t>
            </w:r>
          </w:p>
        </w:tc>
      </w:tr>
      <w:tr w:rsidR="003A49EF" w:rsidTr="00D61AA8">
        <w:trPr>
          <w:trHeight w:val="383"/>
        </w:trPr>
        <w:tc>
          <w:tcPr>
            <w:tcW w:w="9685" w:type="dxa"/>
          </w:tcPr>
          <w:p w:rsidR="003A49EF" w:rsidRDefault="00D61AA8" w:rsidP="00D61AA8">
            <w:pPr>
              <w:jc w:val="both"/>
              <w:rPr>
                <w:rFonts w:ascii="Arial" w:hAnsi="Arial" w:cs="Arial"/>
                <w:sz w:val="24"/>
                <w:szCs w:val="24"/>
              </w:rPr>
            </w:pPr>
            <w:r>
              <w:rPr>
                <w:rFonts w:ascii="Arial" w:hAnsi="Arial" w:cs="Arial"/>
                <w:sz w:val="24"/>
                <w:szCs w:val="24"/>
              </w:rPr>
              <w:t xml:space="preserve">Poste </w:t>
            </w:r>
            <w:proofErr w:type="spellStart"/>
            <w:r>
              <w:rPr>
                <w:rFonts w:ascii="Arial" w:hAnsi="Arial" w:cs="Arial"/>
                <w:sz w:val="24"/>
                <w:szCs w:val="24"/>
              </w:rPr>
              <w:t>telecônico</w:t>
            </w:r>
            <w:proofErr w:type="spellEnd"/>
            <w:r>
              <w:rPr>
                <w:rFonts w:ascii="Arial" w:hAnsi="Arial" w:cs="Arial"/>
                <w:sz w:val="24"/>
                <w:szCs w:val="24"/>
              </w:rPr>
              <w:t xml:space="preserve"> reto em aço SAE 1010/1020 galvanizado a fogo, altura de 6,00 </w:t>
            </w:r>
            <w:proofErr w:type="gramStart"/>
            <w:r>
              <w:rPr>
                <w:rFonts w:ascii="Arial" w:hAnsi="Arial" w:cs="Arial"/>
                <w:sz w:val="24"/>
                <w:szCs w:val="24"/>
              </w:rPr>
              <w:t>m</w:t>
            </w:r>
            <w:proofErr w:type="gramEnd"/>
          </w:p>
        </w:tc>
      </w:tr>
      <w:tr w:rsidR="003A49EF" w:rsidTr="003A49EF">
        <w:trPr>
          <w:trHeight w:val="599"/>
        </w:trPr>
        <w:tc>
          <w:tcPr>
            <w:tcW w:w="9685" w:type="dxa"/>
          </w:tcPr>
          <w:p w:rsidR="003A49EF" w:rsidRDefault="00FA5AAF" w:rsidP="00046582">
            <w:pPr>
              <w:jc w:val="both"/>
              <w:rPr>
                <w:rFonts w:ascii="Arial" w:hAnsi="Arial" w:cs="Arial"/>
                <w:sz w:val="24"/>
                <w:szCs w:val="24"/>
              </w:rPr>
            </w:pPr>
            <w:r>
              <w:rPr>
                <w:rFonts w:ascii="Arial" w:hAnsi="Arial" w:cs="Arial"/>
                <w:sz w:val="24"/>
                <w:szCs w:val="24"/>
              </w:rPr>
              <w:t>Execução de passeio (calçada) ou piso de concreto com concreto moldado in loco, feito em obra, acabamento convencional, espessura 10 cm, armado. AF_07/2016</w:t>
            </w:r>
          </w:p>
        </w:tc>
      </w:tr>
      <w:tr w:rsidR="00D61AA8" w:rsidTr="00AC31CC">
        <w:trPr>
          <w:trHeight w:val="364"/>
        </w:trPr>
        <w:tc>
          <w:tcPr>
            <w:tcW w:w="9685" w:type="dxa"/>
          </w:tcPr>
          <w:p w:rsidR="00D61AA8" w:rsidRDefault="00AC31CC" w:rsidP="00404A80">
            <w:pPr>
              <w:jc w:val="both"/>
              <w:rPr>
                <w:rFonts w:ascii="Arial" w:hAnsi="Arial" w:cs="Arial"/>
                <w:sz w:val="24"/>
                <w:szCs w:val="24"/>
              </w:rPr>
            </w:pPr>
            <w:r>
              <w:rPr>
                <w:rFonts w:ascii="Arial" w:hAnsi="Arial" w:cs="Arial"/>
                <w:sz w:val="24"/>
                <w:szCs w:val="24"/>
              </w:rPr>
              <w:t xml:space="preserve">Placas de E.V.A. esp. 30 mm para uso interno, tipo </w:t>
            </w:r>
            <w:proofErr w:type="spellStart"/>
            <w:r>
              <w:rPr>
                <w:rFonts w:ascii="Arial" w:hAnsi="Arial" w:cs="Arial"/>
                <w:sz w:val="24"/>
                <w:szCs w:val="24"/>
              </w:rPr>
              <w:t>tatam</w:t>
            </w:r>
            <w:r w:rsidR="00404A80">
              <w:rPr>
                <w:rFonts w:ascii="Arial" w:hAnsi="Arial" w:cs="Arial"/>
                <w:sz w:val="24"/>
                <w:szCs w:val="24"/>
              </w:rPr>
              <w:t>i</w:t>
            </w:r>
            <w:proofErr w:type="spellEnd"/>
            <w:r>
              <w:rPr>
                <w:rFonts w:ascii="Arial" w:hAnsi="Arial" w:cs="Arial"/>
                <w:sz w:val="24"/>
                <w:szCs w:val="24"/>
              </w:rPr>
              <w:t xml:space="preserve">, </w:t>
            </w:r>
            <w:proofErr w:type="gramStart"/>
            <w:r>
              <w:rPr>
                <w:rFonts w:ascii="Arial" w:hAnsi="Arial" w:cs="Arial"/>
                <w:sz w:val="24"/>
                <w:szCs w:val="24"/>
              </w:rPr>
              <w:t>colocadas</w:t>
            </w:r>
            <w:proofErr w:type="gramEnd"/>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404A80" w:rsidTr="00865EEF">
        <w:tc>
          <w:tcPr>
            <w:tcW w:w="7054" w:type="dxa"/>
          </w:tcPr>
          <w:p w:rsidR="00404A80" w:rsidRPr="00404A80" w:rsidRDefault="00404A80" w:rsidP="000355A0">
            <w:pPr>
              <w:jc w:val="both"/>
              <w:rPr>
                <w:rFonts w:ascii="Arial" w:hAnsi="Arial" w:cs="Arial"/>
                <w:sz w:val="24"/>
                <w:szCs w:val="24"/>
              </w:rPr>
            </w:pPr>
            <w:r w:rsidRPr="00404A80">
              <w:rPr>
                <w:rFonts w:ascii="Arial" w:hAnsi="Arial" w:cs="Arial"/>
                <w:sz w:val="24"/>
                <w:szCs w:val="24"/>
              </w:rPr>
              <w:t xml:space="preserve">Piso de concreto </w:t>
            </w:r>
            <w:proofErr w:type="spellStart"/>
            <w:r w:rsidRPr="00404A80">
              <w:rPr>
                <w:rFonts w:ascii="Arial" w:hAnsi="Arial" w:cs="Arial"/>
                <w:sz w:val="24"/>
                <w:szCs w:val="24"/>
              </w:rPr>
              <w:t>intertravado</w:t>
            </w:r>
            <w:proofErr w:type="spellEnd"/>
            <w:r w:rsidRPr="00404A80">
              <w:rPr>
                <w:rFonts w:ascii="Arial" w:hAnsi="Arial" w:cs="Arial"/>
                <w:sz w:val="24"/>
                <w:szCs w:val="24"/>
              </w:rPr>
              <w:t xml:space="preserve"> </w:t>
            </w:r>
            <w:proofErr w:type="spellStart"/>
            <w:r w:rsidRPr="00404A80">
              <w:rPr>
                <w:rFonts w:ascii="Arial" w:hAnsi="Arial" w:cs="Arial"/>
                <w:sz w:val="24"/>
                <w:szCs w:val="24"/>
              </w:rPr>
              <w:t>drenante</w:t>
            </w:r>
            <w:proofErr w:type="spellEnd"/>
            <w:r w:rsidRPr="00404A80">
              <w:rPr>
                <w:rFonts w:ascii="Arial" w:hAnsi="Arial" w:cs="Arial"/>
                <w:sz w:val="24"/>
                <w:szCs w:val="24"/>
              </w:rPr>
              <w:t xml:space="preserve">, espessura </w:t>
            </w:r>
            <w:proofErr w:type="gramStart"/>
            <w:r w:rsidRPr="00404A80">
              <w:rPr>
                <w:rFonts w:ascii="Arial" w:hAnsi="Arial" w:cs="Arial"/>
                <w:sz w:val="24"/>
                <w:szCs w:val="24"/>
              </w:rPr>
              <w:t>6</w:t>
            </w:r>
            <w:proofErr w:type="gramEnd"/>
            <w:r w:rsidRPr="00404A80">
              <w:rPr>
                <w:rFonts w:ascii="Arial" w:hAnsi="Arial" w:cs="Arial"/>
                <w:sz w:val="24"/>
                <w:szCs w:val="24"/>
              </w:rPr>
              <w:t xml:space="preserve"> cm</w:t>
            </w:r>
          </w:p>
        </w:tc>
        <w:tc>
          <w:tcPr>
            <w:tcW w:w="1276" w:type="dxa"/>
          </w:tcPr>
          <w:p w:rsidR="00404A80" w:rsidRDefault="000355A0" w:rsidP="00F10F2C">
            <w:pPr>
              <w:jc w:val="center"/>
              <w:rPr>
                <w:rFonts w:ascii="Arial" w:hAnsi="Arial" w:cs="Arial"/>
                <w:sz w:val="24"/>
                <w:szCs w:val="24"/>
              </w:rPr>
            </w:pPr>
            <w:proofErr w:type="gramStart"/>
            <w:r>
              <w:rPr>
                <w:rFonts w:ascii="Arial" w:hAnsi="Arial" w:cs="Arial"/>
                <w:sz w:val="24"/>
                <w:szCs w:val="24"/>
              </w:rPr>
              <w:t>m²</w:t>
            </w:r>
            <w:proofErr w:type="gramEnd"/>
          </w:p>
        </w:tc>
        <w:tc>
          <w:tcPr>
            <w:tcW w:w="1563" w:type="dxa"/>
          </w:tcPr>
          <w:p w:rsidR="00404A80" w:rsidRDefault="005F6DE2" w:rsidP="00F3424E">
            <w:pPr>
              <w:jc w:val="center"/>
              <w:rPr>
                <w:rFonts w:ascii="Arial" w:hAnsi="Arial" w:cs="Arial"/>
                <w:sz w:val="24"/>
                <w:szCs w:val="24"/>
              </w:rPr>
            </w:pPr>
            <w:r>
              <w:rPr>
                <w:rFonts w:ascii="Arial" w:hAnsi="Arial" w:cs="Arial"/>
                <w:sz w:val="24"/>
                <w:szCs w:val="24"/>
              </w:rPr>
              <w:t>232</w:t>
            </w:r>
          </w:p>
        </w:tc>
      </w:tr>
      <w:tr w:rsidR="00404A80" w:rsidTr="000355A0">
        <w:tc>
          <w:tcPr>
            <w:tcW w:w="7054" w:type="dxa"/>
          </w:tcPr>
          <w:p w:rsidR="00404A80" w:rsidRPr="00404A80" w:rsidRDefault="00404A80" w:rsidP="000355A0">
            <w:pPr>
              <w:jc w:val="both"/>
              <w:rPr>
                <w:rFonts w:ascii="Arial" w:hAnsi="Arial" w:cs="Arial"/>
                <w:sz w:val="24"/>
                <w:szCs w:val="24"/>
              </w:rPr>
            </w:pPr>
            <w:r w:rsidRPr="00404A80">
              <w:rPr>
                <w:rFonts w:ascii="Arial" w:hAnsi="Arial" w:cs="Arial"/>
                <w:sz w:val="24"/>
                <w:szCs w:val="24"/>
              </w:rPr>
              <w:t xml:space="preserve">Poste </w:t>
            </w:r>
            <w:proofErr w:type="spellStart"/>
            <w:r w:rsidRPr="00404A80">
              <w:rPr>
                <w:rFonts w:ascii="Arial" w:hAnsi="Arial" w:cs="Arial"/>
                <w:sz w:val="24"/>
                <w:szCs w:val="24"/>
              </w:rPr>
              <w:t>telecônico</w:t>
            </w:r>
            <w:proofErr w:type="spellEnd"/>
            <w:r w:rsidRPr="00404A80">
              <w:rPr>
                <w:rFonts w:ascii="Arial" w:hAnsi="Arial" w:cs="Arial"/>
                <w:sz w:val="24"/>
                <w:szCs w:val="24"/>
              </w:rPr>
              <w:t xml:space="preserve"> reto em aço SAE 1010/1020 galvanizado a fogo, altura de 6,00 </w:t>
            </w:r>
            <w:proofErr w:type="gramStart"/>
            <w:r w:rsidRPr="00404A80">
              <w:rPr>
                <w:rFonts w:ascii="Arial" w:hAnsi="Arial" w:cs="Arial"/>
                <w:sz w:val="24"/>
                <w:szCs w:val="24"/>
              </w:rPr>
              <w:t>m</w:t>
            </w:r>
            <w:proofErr w:type="gramEnd"/>
          </w:p>
        </w:tc>
        <w:tc>
          <w:tcPr>
            <w:tcW w:w="1276" w:type="dxa"/>
            <w:vAlign w:val="center"/>
          </w:tcPr>
          <w:p w:rsidR="00404A80" w:rsidRDefault="000355A0" w:rsidP="000355A0">
            <w:pPr>
              <w:jc w:val="center"/>
              <w:rPr>
                <w:rFonts w:ascii="Arial" w:hAnsi="Arial" w:cs="Arial"/>
                <w:sz w:val="24"/>
                <w:szCs w:val="24"/>
              </w:rPr>
            </w:pPr>
            <w:proofErr w:type="gramStart"/>
            <w:r>
              <w:rPr>
                <w:rFonts w:ascii="Arial" w:hAnsi="Arial" w:cs="Arial"/>
                <w:sz w:val="24"/>
                <w:szCs w:val="24"/>
              </w:rPr>
              <w:t>un.</w:t>
            </w:r>
            <w:proofErr w:type="gramEnd"/>
          </w:p>
        </w:tc>
        <w:tc>
          <w:tcPr>
            <w:tcW w:w="1563" w:type="dxa"/>
            <w:vAlign w:val="center"/>
          </w:tcPr>
          <w:p w:rsidR="00404A80" w:rsidRDefault="005F6DE2" w:rsidP="000355A0">
            <w:pPr>
              <w:jc w:val="center"/>
              <w:rPr>
                <w:rFonts w:ascii="Arial" w:hAnsi="Arial" w:cs="Arial"/>
                <w:sz w:val="24"/>
                <w:szCs w:val="24"/>
              </w:rPr>
            </w:pPr>
            <w:proofErr w:type="gramStart"/>
            <w:r>
              <w:rPr>
                <w:rFonts w:ascii="Arial" w:hAnsi="Arial" w:cs="Arial"/>
                <w:sz w:val="24"/>
                <w:szCs w:val="24"/>
              </w:rPr>
              <w:t>5</w:t>
            </w:r>
            <w:proofErr w:type="gramEnd"/>
          </w:p>
        </w:tc>
      </w:tr>
      <w:tr w:rsidR="000355A0" w:rsidTr="000355A0">
        <w:tc>
          <w:tcPr>
            <w:tcW w:w="7054" w:type="dxa"/>
          </w:tcPr>
          <w:p w:rsidR="000355A0" w:rsidRPr="00404A80" w:rsidRDefault="000355A0" w:rsidP="000355A0">
            <w:pPr>
              <w:jc w:val="both"/>
              <w:rPr>
                <w:rFonts w:ascii="Arial" w:hAnsi="Arial" w:cs="Arial"/>
                <w:sz w:val="24"/>
                <w:szCs w:val="24"/>
              </w:rPr>
            </w:pPr>
            <w:r w:rsidRPr="00404A80">
              <w:rPr>
                <w:rFonts w:ascii="Arial" w:hAnsi="Arial" w:cs="Arial"/>
                <w:sz w:val="24"/>
                <w:szCs w:val="24"/>
              </w:rPr>
              <w:t>Execução de passeio (calçada) ou piso de concreto com concreto moldado in loco, feito em obra, acabamento convencional, espessura 10 cm, armado. AF_07/2016</w:t>
            </w:r>
          </w:p>
        </w:tc>
        <w:tc>
          <w:tcPr>
            <w:tcW w:w="1276" w:type="dxa"/>
            <w:vAlign w:val="center"/>
          </w:tcPr>
          <w:p w:rsidR="000355A0" w:rsidRPr="000355A0" w:rsidRDefault="000355A0" w:rsidP="000355A0">
            <w:pPr>
              <w:jc w:val="center"/>
              <w:rPr>
                <w:rFonts w:ascii="Arial" w:hAnsi="Arial" w:cs="Arial"/>
                <w:sz w:val="24"/>
                <w:szCs w:val="24"/>
              </w:rPr>
            </w:pPr>
            <w:proofErr w:type="gramStart"/>
            <w:r w:rsidRPr="000355A0">
              <w:rPr>
                <w:rFonts w:ascii="Arial" w:hAnsi="Arial" w:cs="Arial"/>
                <w:sz w:val="24"/>
                <w:szCs w:val="24"/>
              </w:rPr>
              <w:t>m²</w:t>
            </w:r>
            <w:proofErr w:type="gramEnd"/>
          </w:p>
        </w:tc>
        <w:tc>
          <w:tcPr>
            <w:tcW w:w="1563" w:type="dxa"/>
            <w:vAlign w:val="center"/>
          </w:tcPr>
          <w:p w:rsidR="000355A0" w:rsidRPr="000355A0" w:rsidRDefault="005F6DE2" w:rsidP="000355A0">
            <w:pPr>
              <w:jc w:val="center"/>
              <w:rPr>
                <w:rFonts w:ascii="Arial" w:hAnsi="Arial" w:cs="Arial"/>
                <w:sz w:val="24"/>
                <w:szCs w:val="24"/>
              </w:rPr>
            </w:pPr>
            <w:r>
              <w:rPr>
                <w:rFonts w:ascii="Arial" w:hAnsi="Arial" w:cs="Arial"/>
                <w:sz w:val="24"/>
                <w:szCs w:val="24"/>
              </w:rPr>
              <w:t>71</w:t>
            </w:r>
          </w:p>
        </w:tc>
      </w:tr>
      <w:tr w:rsidR="000355A0" w:rsidTr="000355A0">
        <w:tc>
          <w:tcPr>
            <w:tcW w:w="7054" w:type="dxa"/>
          </w:tcPr>
          <w:p w:rsidR="000355A0" w:rsidRPr="00404A80" w:rsidRDefault="000355A0" w:rsidP="000355A0">
            <w:pPr>
              <w:jc w:val="both"/>
              <w:rPr>
                <w:rFonts w:ascii="Arial" w:hAnsi="Arial" w:cs="Arial"/>
                <w:sz w:val="24"/>
                <w:szCs w:val="24"/>
              </w:rPr>
            </w:pPr>
            <w:r w:rsidRPr="00404A80">
              <w:rPr>
                <w:rFonts w:ascii="Arial" w:hAnsi="Arial" w:cs="Arial"/>
                <w:sz w:val="24"/>
                <w:szCs w:val="24"/>
              </w:rPr>
              <w:t xml:space="preserve">Placas de E.V.A. esp. 30 mm para uso interno, tipo </w:t>
            </w:r>
            <w:proofErr w:type="spellStart"/>
            <w:r w:rsidRPr="00404A80">
              <w:rPr>
                <w:rFonts w:ascii="Arial" w:hAnsi="Arial" w:cs="Arial"/>
                <w:sz w:val="24"/>
                <w:szCs w:val="24"/>
              </w:rPr>
              <w:t>tatam</w:t>
            </w:r>
            <w:r>
              <w:rPr>
                <w:rFonts w:ascii="Arial" w:hAnsi="Arial" w:cs="Arial"/>
                <w:sz w:val="24"/>
                <w:szCs w:val="24"/>
              </w:rPr>
              <w:t>i</w:t>
            </w:r>
            <w:proofErr w:type="spellEnd"/>
            <w:r w:rsidRPr="00404A80">
              <w:rPr>
                <w:rFonts w:ascii="Arial" w:hAnsi="Arial" w:cs="Arial"/>
                <w:sz w:val="24"/>
                <w:szCs w:val="24"/>
              </w:rPr>
              <w:t xml:space="preserve">, </w:t>
            </w:r>
            <w:proofErr w:type="gramStart"/>
            <w:r w:rsidRPr="00404A80">
              <w:rPr>
                <w:rFonts w:ascii="Arial" w:hAnsi="Arial" w:cs="Arial"/>
                <w:sz w:val="24"/>
                <w:szCs w:val="24"/>
              </w:rPr>
              <w:t>colocadas</w:t>
            </w:r>
            <w:proofErr w:type="gramEnd"/>
          </w:p>
        </w:tc>
        <w:tc>
          <w:tcPr>
            <w:tcW w:w="1276" w:type="dxa"/>
            <w:vAlign w:val="center"/>
          </w:tcPr>
          <w:p w:rsidR="000355A0" w:rsidRPr="000355A0" w:rsidRDefault="000355A0" w:rsidP="000355A0">
            <w:pPr>
              <w:jc w:val="center"/>
              <w:rPr>
                <w:rFonts w:ascii="Arial" w:hAnsi="Arial" w:cs="Arial"/>
                <w:sz w:val="24"/>
                <w:szCs w:val="24"/>
              </w:rPr>
            </w:pPr>
            <w:proofErr w:type="gramStart"/>
            <w:r w:rsidRPr="000355A0">
              <w:rPr>
                <w:rFonts w:ascii="Arial" w:hAnsi="Arial" w:cs="Arial"/>
                <w:sz w:val="24"/>
                <w:szCs w:val="24"/>
              </w:rPr>
              <w:t>m²</w:t>
            </w:r>
            <w:proofErr w:type="gramEnd"/>
          </w:p>
        </w:tc>
        <w:tc>
          <w:tcPr>
            <w:tcW w:w="1563" w:type="dxa"/>
            <w:vAlign w:val="center"/>
          </w:tcPr>
          <w:p w:rsidR="000355A0" w:rsidRPr="000355A0" w:rsidRDefault="005F6DE2" w:rsidP="000355A0">
            <w:pPr>
              <w:jc w:val="center"/>
              <w:rPr>
                <w:rFonts w:ascii="Arial" w:hAnsi="Arial" w:cs="Arial"/>
                <w:sz w:val="24"/>
                <w:szCs w:val="24"/>
              </w:rPr>
            </w:pPr>
            <w:r>
              <w:rPr>
                <w:rFonts w:ascii="Arial" w:hAnsi="Arial" w:cs="Arial"/>
                <w:sz w:val="24"/>
                <w:szCs w:val="24"/>
              </w:rPr>
              <w:t>34</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A4216">
        <w:rPr>
          <w:rFonts w:ascii="Arial" w:hAnsi="Arial" w:cs="Arial"/>
          <w:sz w:val="24"/>
          <w:szCs w:val="24"/>
        </w:rPr>
        <w:t>28</w:t>
      </w:r>
      <w:r w:rsidR="0068403A">
        <w:rPr>
          <w:rFonts w:ascii="Arial" w:hAnsi="Arial" w:cs="Arial"/>
          <w:sz w:val="24"/>
          <w:szCs w:val="24"/>
        </w:rPr>
        <w:t>.</w:t>
      </w:r>
      <w:r w:rsidR="008A4216">
        <w:rPr>
          <w:rFonts w:ascii="Arial" w:hAnsi="Arial" w:cs="Arial"/>
          <w:sz w:val="24"/>
          <w:szCs w:val="24"/>
        </w:rPr>
        <w:t>133</w:t>
      </w:r>
      <w:r w:rsidR="0068403A">
        <w:rPr>
          <w:rFonts w:ascii="Arial" w:hAnsi="Arial" w:cs="Arial"/>
          <w:sz w:val="24"/>
          <w:szCs w:val="24"/>
        </w:rPr>
        <w:t>,</w:t>
      </w:r>
      <w:r w:rsidR="008A4216">
        <w:rPr>
          <w:rFonts w:ascii="Arial" w:hAnsi="Arial" w:cs="Arial"/>
          <w:sz w:val="24"/>
          <w:szCs w:val="24"/>
        </w:rPr>
        <w:t>41</w:t>
      </w:r>
      <w:r w:rsidR="0068403A">
        <w:rPr>
          <w:rFonts w:ascii="Arial" w:hAnsi="Arial" w:cs="Arial"/>
          <w:sz w:val="24"/>
          <w:szCs w:val="24"/>
        </w:rPr>
        <w:t xml:space="preserve"> </w:t>
      </w:r>
      <w:r w:rsidR="005C7E93">
        <w:rPr>
          <w:rFonts w:ascii="Arial" w:hAnsi="Arial" w:cs="Arial"/>
          <w:sz w:val="24"/>
          <w:szCs w:val="24"/>
        </w:rPr>
        <w:t>(</w:t>
      </w:r>
      <w:r w:rsidR="00BD5A07">
        <w:rPr>
          <w:rFonts w:ascii="Arial" w:hAnsi="Arial" w:cs="Arial"/>
          <w:sz w:val="24"/>
          <w:szCs w:val="24"/>
        </w:rPr>
        <w:t>vinte e 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cento e </w:t>
      </w:r>
      <w:r w:rsidR="00BD5A07">
        <w:rPr>
          <w:rFonts w:ascii="Arial" w:hAnsi="Arial" w:cs="Arial"/>
          <w:sz w:val="24"/>
          <w:szCs w:val="24"/>
        </w:rPr>
        <w:t>tri</w:t>
      </w:r>
      <w:r w:rsidR="0068403A">
        <w:rPr>
          <w:rFonts w:ascii="Arial" w:hAnsi="Arial" w:cs="Arial"/>
          <w:sz w:val="24"/>
          <w:szCs w:val="24"/>
        </w:rPr>
        <w:t xml:space="preserve">nta e </w:t>
      </w:r>
      <w:r w:rsidR="00BD5A07">
        <w:rPr>
          <w:rFonts w:ascii="Arial" w:hAnsi="Arial" w:cs="Arial"/>
          <w:sz w:val="24"/>
          <w:szCs w:val="24"/>
        </w:rPr>
        <w:t>três</w:t>
      </w:r>
      <w:r w:rsidR="0068403A">
        <w:rPr>
          <w:rFonts w:ascii="Arial" w:hAnsi="Arial" w:cs="Arial"/>
          <w:sz w:val="24"/>
          <w:szCs w:val="24"/>
        </w:rPr>
        <w:t xml:space="preserve"> reais e </w:t>
      </w:r>
      <w:r w:rsidR="00BD5A07">
        <w:rPr>
          <w:rFonts w:ascii="Arial" w:hAnsi="Arial" w:cs="Arial"/>
          <w:sz w:val="24"/>
          <w:szCs w:val="24"/>
        </w:rPr>
        <w:t>quarenta e um</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8A4216" w:rsidRPr="00A1129D">
        <w:rPr>
          <w:rFonts w:ascii="Arial" w:hAnsi="Arial" w:cs="Arial"/>
          <w:sz w:val="24"/>
          <w:szCs w:val="24"/>
        </w:rPr>
        <w:t>R$</w:t>
      </w:r>
      <w:r w:rsidR="008A4216">
        <w:rPr>
          <w:rFonts w:ascii="Arial" w:hAnsi="Arial" w:cs="Arial"/>
          <w:sz w:val="24"/>
          <w:szCs w:val="24"/>
        </w:rPr>
        <w:t xml:space="preserve"> 2.813,34 </w:t>
      </w:r>
      <w:r w:rsidR="008A4216" w:rsidRPr="00A1129D">
        <w:rPr>
          <w:rFonts w:ascii="Arial" w:hAnsi="Arial" w:cs="Arial"/>
          <w:sz w:val="24"/>
          <w:szCs w:val="24"/>
        </w:rPr>
        <w:t>(</w:t>
      </w:r>
      <w:r w:rsidR="008A4216">
        <w:rPr>
          <w:rFonts w:ascii="Arial" w:hAnsi="Arial" w:cs="Arial"/>
          <w:sz w:val="24"/>
          <w:szCs w:val="24"/>
        </w:rPr>
        <w:t>dois mil, oitocentos e treze reais e trinta e quatro centavos</w:t>
      </w:r>
      <w:r w:rsidR="008A421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w:t>
      </w:r>
      <w:r w:rsidRPr="00D22F1A">
        <w:rPr>
          <w:rFonts w:ascii="Arial" w:hAnsi="Arial" w:cs="Arial"/>
          <w:sz w:val="24"/>
          <w:szCs w:val="24"/>
        </w:rPr>
        <w:lastRenderedPageBreak/>
        <w:t xml:space="preserve">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w:t>
      </w:r>
      <w:r w:rsidRPr="00125A3A">
        <w:rPr>
          <w:rFonts w:ascii="Arial" w:hAnsi="Arial" w:cs="Arial"/>
          <w:sz w:val="24"/>
          <w:szCs w:val="24"/>
        </w:rPr>
        <w:lastRenderedPageBreak/>
        <w:t xml:space="preserve">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lastRenderedPageBreak/>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lastRenderedPageBreak/>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cento (20 </w:t>
      </w:r>
      <w:r w:rsidRPr="00125A3A">
        <w:rPr>
          <w:rFonts w:ascii="Arial" w:hAnsi="Arial" w:cs="Arial"/>
          <w:sz w:val="24"/>
          <w:szCs w:val="24"/>
        </w:rPr>
        <w:lastRenderedPageBreak/>
        <w:t>%)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lastRenderedPageBreak/>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w:t>
      </w:r>
      <w:r>
        <w:rPr>
          <w:rFonts w:ascii="Arial" w:hAnsi="Arial" w:cs="Arial"/>
          <w:sz w:val="24"/>
          <w:szCs w:val="24"/>
        </w:rPr>
        <w:lastRenderedPageBreak/>
        <w:t>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F8781B">
        <w:rPr>
          <w:rFonts w:ascii="Arial" w:hAnsi="Arial" w:cs="Arial"/>
          <w:sz w:val="24"/>
          <w:szCs w:val="24"/>
        </w:rPr>
        <w:t>20</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F8781B">
        <w:rPr>
          <w:rFonts w:ascii="Arial" w:hAnsi="Arial" w:cs="Arial"/>
          <w:sz w:val="24"/>
          <w:szCs w:val="24"/>
        </w:rPr>
        <w:t>novembro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Eliana dos Santos Soares Santana – Presidente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121B32" w:rsidRDefault="00121B32" w:rsidP="004E48D0">
      <w:pPr>
        <w:spacing w:after="120"/>
        <w:ind w:right="227"/>
        <w:jc w:val="center"/>
        <w:rPr>
          <w:rFonts w:ascii="Arial" w:hAnsi="Arial" w:cs="Arial"/>
          <w:b/>
          <w:sz w:val="24"/>
          <w:szCs w:val="24"/>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6D3560" w:rsidRPr="006D3560">
        <w:rPr>
          <w:rFonts w:ascii="Arial" w:hAnsi="Arial" w:cs="Arial"/>
          <w:bCs/>
          <w:sz w:val="24"/>
          <w:szCs w:val="24"/>
        </w:rPr>
        <w:t>44919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B85431">
        <w:rPr>
          <w:rFonts w:ascii="Arial" w:hAnsi="Arial"/>
          <w:sz w:val="24"/>
          <w:szCs w:val="24"/>
        </w:rPr>
        <w:t>25 /</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121B32">
        <w:rPr>
          <w:rFonts w:ascii="Arial" w:hAnsi="Arial" w:cs="Arial"/>
          <w:bCs/>
        </w:rPr>
        <w:t>C</w:t>
      </w:r>
      <w:r w:rsidR="00121B32" w:rsidRPr="00507567">
        <w:rPr>
          <w:rFonts w:ascii="Arial" w:hAnsi="Arial" w:cs="Arial"/>
          <w:bCs/>
        </w:rPr>
        <w:t xml:space="preserve">ontratação de empresa para revitalização de </w:t>
      </w:r>
      <w:r w:rsidR="00121B32">
        <w:rPr>
          <w:rFonts w:ascii="Arial" w:hAnsi="Arial" w:cs="Arial"/>
          <w:bCs/>
        </w:rPr>
        <w:t>P</w:t>
      </w:r>
      <w:r w:rsidR="00121B32" w:rsidRPr="00507567">
        <w:rPr>
          <w:rFonts w:ascii="Arial" w:hAnsi="Arial" w:cs="Arial"/>
          <w:bCs/>
        </w:rPr>
        <w:t xml:space="preserve">raça localizada no </w:t>
      </w:r>
      <w:r w:rsidR="00121B32">
        <w:rPr>
          <w:rFonts w:ascii="Arial" w:hAnsi="Arial" w:cs="Arial"/>
          <w:bCs/>
        </w:rPr>
        <w:t>J</w:t>
      </w:r>
      <w:r w:rsidR="00121B32" w:rsidRPr="00507567">
        <w:rPr>
          <w:rFonts w:ascii="Arial" w:hAnsi="Arial" w:cs="Arial"/>
          <w:bCs/>
        </w:rPr>
        <w:t xml:space="preserve">ardim </w:t>
      </w:r>
      <w:r w:rsidR="00121B32">
        <w:rPr>
          <w:rFonts w:ascii="Arial" w:hAnsi="Arial" w:cs="Arial"/>
          <w:bCs/>
        </w:rPr>
        <w:t>M</w:t>
      </w:r>
      <w:r w:rsidR="00121B32" w:rsidRPr="00507567">
        <w:rPr>
          <w:rFonts w:ascii="Arial" w:hAnsi="Arial" w:cs="Arial"/>
          <w:bCs/>
        </w:rPr>
        <w:t xml:space="preserve">aria </w:t>
      </w:r>
      <w:r w:rsidR="00121B32">
        <w:rPr>
          <w:rFonts w:ascii="Arial" w:hAnsi="Arial" w:cs="Arial"/>
          <w:bCs/>
        </w:rPr>
        <w:t>B</w:t>
      </w:r>
      <w:r w:rsidR="00121B32" w:rsidRPr="00507567">
        <w:rPr>
          <w:rFonts w:ascii="Arial" w:hAnsi="Arial" w:cs="Arial"/>
          <w:bCs/>
        </w:rPr>
        <w:t>eatriz</w:t>
      </w:r>
      <w:r w:rsidR="00121B32"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9C6050">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9C6050">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6D3560" w:rsidRPr="006D3560">
        <w:rPr>
          <w:rFonts w:ascii="Arial" w:hAnsi="Arial" w:cs="Arial"/>
          <w:bCs/>
          <w:sz w:val="24"/>
          <w:szCs w:val="24"/>
        </w:rPr>
        <w:t>44919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521350">
        <w:rPr>
          <w:rFonts w:ascii="Arial" w:hAnsi="Arial"/>
          <w:sz w:val="24"/>
          <w:szCs w:val="24"/>
        </w:rPr>
        <w:t>25</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83BF0">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B83BF0">
        <w:rPr>
          <w:rFonts w:ascii="Arial" w:hAnsi="Arial" w:cs="Arial"/>
          <w:bCs/>
        </w:rPr>
        <w:t>C</w:t>
      </w:r>
      <w:r w:rsidR="00B83BF0" w:rsidRPr="00507567">
        <w:rPr>
          <w:rFonts w:ascii="Arial" w:hAnsi="Arial" w:cs="Arial"/>
          <w:bCs/>
        </w:rPr>
        <w:t xml:space="preserve">ontratação de empresa para revitalização de </w:t>
      </w:r>
      <w:r w:rsidR="00B83BF0">
        <w:rPr>
          <w:rFonts w:ascii="Arial" w:hAnsi="Arial" w:cs="Arial"/>
          <w:bCs/>
        </w:rPr>
        <w:t>P</w:t>
      </w:r>
      <w:r w:rsidR="00B83BF0" w:rsidRPr="00507567">
        <w:rPr>
          <w:rFonts w:ascii="Arial" w:hAnsi="Arial" w:cs="Arial"/>
          <w:bCs/>
        </w:rPr>
        <w:t xml:space="preserve">raça localizada no </w:t>
      </w:r>
      <w:r w:rsidR="00B83BF0">
        <w:rPr>
          <w:rFonts w:ascii="Arial" w:hAnsi="Arial" w:cs="Arial"/>
          <w:bCs/>
        </w:rPr>
        <w:t>J</w:t>
      </w:r>
      <w:r w:rsidR="00B83BF0" w:rsidRPr="00507567">
        <w:rPr>
          <w:rFonts w:ascii="Arial" w:hAnsi="Arial" w:cs="Arial"/>
          <w:bCs/>
        </w:rPr>
        <w:t xml:space="preserve">ardim </w:t>
      </w:r>
      <w:r w:rsidR="00B83BF0">
        <w:rPr>
          <w:rFonts w:ascii="Arial" w:hAnsi="Arial" w:cs="Arial"/>
          <w:bCs/>
        </w:rPr>
        <w:t>M</w:t>
      </w:r>
      <w:r w:rsidR="00B83BF0" w:rsidRPr="00507567">
        <w:rPr>
          <w:rFonts w:ascii="Arial" w:hAnsi="Arial" w:cs="Arial"/>
          <w:bCs/>
        </w:rPr>
        <w:t xml:space="preserve">aria </w:t>
      </w:r>
      <w:r w:rsidR="00B83BF0">
        <w:rPr>
          <w:rFonts w:ascii="Arial" w:hAnsi="Arial" w:cs="Arial"/>
          <w:bCs/>
        </w:rPr>
        <w:t>B</w:t>
      </w:r>
      <w:r w:rsidR="00B83BF0" w:rsidRPr="00507567">
        <w:rPr>
          <w:rFonts w:ascii="Arial" w:hAnsi="Arial" w:cs="Arial"/>
          <w:bCs/>
        </w:rPr>
        <w:t>eatriz</w:t>
      </w:r>
      <w:r w:rsidR="00B83BF0" w:rsidRPr="00153609">
        <w:rPr>
          <w:rFonts w:ascii="Arial" w:hAnsi="Arial" w:cs="Arial"/>
          <w:bCs/>
        </w:rPr>
        <w:t xml:space="preserve"> no </w:t>
      </w:r>
      <w:r w:rsidR="00E301DA">
        <w:rPr>
          <w:rFonts w:ascii="Arial" w:hAnsi="Arial" w:cs="Arial"/>
          <w:bCs/>
        </w:rPr>
        <w:t>m</w:t>
      </w:r>
      <w:r w:rsidR="00B83BF0" w:rsidRPr="00153609">
        <w:rPr>
          <w:rFonts w:ascii="Arial" w:hAnsi="Arial" w:cs="Arial"/>
          <w:bCs/>
        </w:rPr>
        <w:t>unicípio de Carapicuíba</w:t>
      </w:r>
      <w:r w:rsidR="00B83BF0"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61738A" w:rsidRDefault="0061738A"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6D3560" w:rsidRPr="006D3560">
        <w:rPr>
          <w:rFonts w:ascii="Arial" w:hAnsi="Arial" w:cs="Arial"/>
          <w:bCs/>
          <w:sz w:val="24"/>
          <w:szCs w:val="24"/>
        </w:rPr>
        <w:t>44919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93BA7">
        <w:rPr>
          <w:rFonts w:ascii="Arial" w:hAnsi="Arial"/>
          <w:sz w:val="24"/>
          <w:szCs w:val="24"/>
        </w:rPr>
        <w:t xml:space="preserve"> </w:t>
      </w:r>
      <w:r w:rsidR="006F64F4">
        <w:rPr>
          <w:rFonts w:ascii="Arial" w:hAnsi="Arial"/>
          <w:sz w:val="24"/>
          <w:szCs w:val="24"/>
        </w:rPr>
        <w:t>25</w:t>
      </w:r>
      <w:r w:rsidR="00773CF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61738A">
        <w:rPr>
          <w:rFonts w:ascii="Arial" w:hAnsi="Arial" w:cs="Arial"/>
          <w:bCs/>
        </w:rPr>
        <w:t>C</w:t>
      </w:r>
      <w:r w:rsidR="0061738A" w:rsidRPr="00507567">
        <w:rPr>
          <w:rFonts w:ascii="Arial" w:hAnsi="Arial" w:cs="Arial"/>
          <w:bCs/>
        </w:rPr>
        <w:t xml:space="preserve">ontratação de empresa para revitalização de </w:t>
      </w:r>
      <w:r w:rsidR="0061738A">
        <w:rPr>
          <w:rFonts w:ascii="Arial" w:hAnsi="Arial" w:cs="Arial"/>
          <w:bCs/>
        </w:rPr>
        <w:t>P</w:t>
      </w:r>
      <w:r w:rsidR="0061738A" w:rsidRPr="00507567">
        <w:rPr>
          <w:rFonts w:ascii="Arial" w:hAnsi="Arial" w:cs="Arial"/>
          <w:bCs/>
        </w:rPr>
        <w:t xml:space="preserve">raça localizada no </w:t>
      </w:r>
      <w:r w:rsidR="0061738A">
        <w:rPr>
          <w:rFonts w:ascii="Arial" w:hAnsi="Arial" w:cs="Arial"/>
          <w:bCs/>
        </w:rPr>
        <w:t>J</w:t>
      </w:r>
      <w:r w:rsidR="0061738A" w:rsidRPr="00507567">
        <w:rPr>
          <w:rFonts w:ascii="Arial" w:hAnsi="Arial" w:cs="Arial"/>
          <w:bCs/>
        </w:rPr>
        <w:t xml:space="preserve">ardim </w:t>
      </w:r>
      <w:r w:rsidR="0061738A">
        <w:rPr>
          <w:rFonts w:ascii="Arial" w:hAnsi="Arial" w:cs="Arial"/>
          <w:bCs/>
        </w:rPr>
        <w:t>M</w:t>
      </w:r>
      <w:r w:rsidR="0061738A" w:rsidRPr="00507567">
        <w:rPr>
          <w:rFonts w:ascii="Arial" w:hAnsi="Arial" w:cs="Arial"/>
          <w:bCs/>
        </w:rPr>
        <w:t xml:space="preserve">aria </w:t>
      </w:r>
      <w:r w:rsidR="0061738A">
        <w:rPr>
          <w:rFonts w:ascii="Arial" w:hAnsi="Arial" w:cs="Arial"/>
          <w:bCs/>
        </w:rPr>
        <w:t>B</w:t>
      </w:r>
      <w:r w:rsidR="0061738A" w:rsidRPr="00507567">
        <w:rPr>
          <w:rFonts w:ascii="Arial" w:hAnsi="Arial" w:cs="Arial"/>
          <w:bCs/>
        </w:rPr>
        <w:t>eatriz</w:t>
      </w:r>
      <w:r w:rsidR="0061738A" w:rsidRPr="00153609">
        <w:rPr>
          <w:rFonts w:ascii="Arial" w:hAnsi="Arial" w:cs="Arial"/>
          <w:bCs/>
        </w:rPr>
        <w:t xml:space="preserve"> no </w:t>
      </w:r>
      <w:r w:rsidR="005B232D">
        <w:rPr>
          <w:rFonts w:ascii="Arial" w:hAnsi="Arial" w:cs="Arial"/>
          <w:bCs/>
        </w:rPr>
        <w:t>m</w:t>
      </w:r>
      <w:r w:rsidR="0061738A" w:rsidRPr="00153609">
        <w:rPr>
          <w:rFonts w:ascii="Arial" w:hAnsi="Arial" w:cs="Arial"/>
          <w:bCs/>
        </w:rPr>
        <w:t>unicípio de Carapicuíba</w:t>
      </w:r>
      <w:r w:rsidR="0061738A"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6D3560" w:rsidRPr="006D3560">
        <w:rPr>
          <w:rFonts w:ascii="Arial" w:hAnsi="Arial" w:cs="Arial"/>
          <w:bCs/>
          <w:sz w:val="24"/>
          <w:szCs w:val="24"/>
        </w:rPr>
        <w:t>44919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FE75F1">
        <w:rPr>
          <w:rFonts w:ascii="Arial" w:hAnsi="Arial"/>
          <w:sz w:val="24"/>
          <w:szCs w:val="24"/>
        </w:rPr>
        <w:t>25</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EA3764">
        <w:rPr>
          <w:rFonts w:ascii="Arial" w:hAnsi="Arial" w:cs="Arial"/>
          <w:bCs/>
        </w:rPr>
        <w:t>C</w:t>
      </w:r>
      <w:r w:rsidR="00EA3764" w:rsidRPr="00507567">
        <w:rPr>
          <w:rFonts w:ascii="Arial" w:hAnsi="Arial" w:cs="Arial"/>
          <w:bCs/>
        </w:rPr>
        <w:t xml:space="preserve">ontratação de empresa para revitalização de </w:t>
      </w:r>
      <w:r w:rsidR="00EA3764">
        <w:rPr>
          <w:rFonts w:ascii="Arial" w:hAnsi="Arial" w:cs="Arial"/>
          <w:bCs/>
        </w:rPr>
        <w:t>P</w:t>
      </w:r>
      <w:r w:rsidR="00EA3764" w:rsidRPr="00507567">
        <w:rPr>
          <w:rFonts w:ascii="Arial" w:hAnsi="Arial" w:cs="Arial"/>
          <w:bCs/>
        </w:rPr>
        <w:t xml:space="preserve">raça localizada no </w:t>
      </w:r>
      <w:r w:rsidR="00EA3764">
        <w:rPr>
          <w:rFonts w:ascii="Arial" w:hAnsi="Arial" w:cs="Arial"/>
          <w:bCs/>
        </w:rPr>
        <w:t>J</w:t>
      </w:r>
      <w:r w:rsidR="00EA3764" w:rsidRPr="00507567">
        <w:rPr>
          <w:rFonts w:ascii="Arial" w:hAnsi="Arial" w:cs="Arial"/>
          <w:bCs/>
        </w:rPr>
        <w:t xml:space="preserve">ardim </w:t>
      </w:r>
      <w:r w:rsidR="00EA3764">
        <w:rPr>
          <w:rFonts w:ascii="Arial" w:hAnsi="Arial" w:cs="Arial"/>
          <w:bCs/>
        </w:rPr>
        <w:t>M</w:t>
      </w:r>
      <w:r w:rsidR="00EA3764" w:rsidRPr="00507567">
        <w:rPr>
          <w:rFonts w:ascii="Arial" w:hAnsi="Arial" w:cs="Arial"/>
          <w:bCs/>
        </w:rPr>
        <w:t xml:space="preserve">aria </w:t>
      </w:r>
      <w:r w:rsidR="00EA3764">
        <w:rPr>
          <w:rFonts w:ascii="Arial" w:hAnsi="Arial" w:cs="Arial"/>
          <w:bCs/>
        </w:rPr>
        <w:t>B</w:t>
      </w:r>
      <w:r w:rsidR="00EA3764" w:rsidRPr="00507567">
        <w:rPr>
          <w:rFonts w:ascii="Arial" w:hAnsi="Arial" w:cs="Arial"/>
          <w:bCs/>
        </w:rPr>
        <w:t>eatriz</w:t>
      </w:r>
      <w:r w:rsidR="00EA3764" w:rsidRPr="00153609">
        <w:rPr>
          <w:rFonts w:ascii="Arial" w:hAnsi="Arial" w:cs="Arial"/>
          <w:bCs/>
        </w:rPr>
        <w:t xml:space="preserve"> no </w:t>
      </w:r>
      <w:r w:rsidR="008C6FC3">
        <w:rPr>
          <w:rFonts w:ascii="Arial" w:hAnsi="Arial" w:cs="Arial"/>
          <w:bCs/>
        </w:rPr>
        <w:t>m</w:t>
      </w:r>
      <w:r w:rsidR="00EA3764" w:rsidRPr="00153609">
        <w:rPr>
          <w:rFonts w:ascii="Arial" w:hAnsi="Arial" w:cs="Arial"/>
          <w:bCs/>
        </w:rPr>
        <w:t>unicípio de Carapicuíba</w:t>
      </w:r>
      <w:r w:rsidR="00EA3764" w:rsidRPr="004220AC">
        <w:rPr>
          <w:rFonts w:ascii="Arial" w:hAnsi="Arial" w:cs="Arial"/>
          <w:bCs/>
          <w:sz w:val="22"/>
          <w:szCs w:val="22"/>
        </w:rPr>
        <w:t xml:space="preserve">. </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C37FFB" w:rsidRPr="006D3560">
        <w:rPr>
          <w:rFonts w:ascii="Arial" w:hAnsi="Arial" w:cs="Arial"/>
          <w:bCs/>
          <w:sz w:val="24"/>
          <w:szCs w:val="24"/>
        </w:rPr>
        <w:t>44919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B29B6">
        <w:rPr>
          <w:rFonts w:ascii="Arial" w:hAnsi="Arial"/>
          <w:sz w:val="24"/>
          <w:szCs w:val="24"/>
        </w:rPr>
        <w:t xml:space="preserve">25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9C5855">
        <w:rPr>
          <w:rFonts w:ascii="Arial" w:hAnsi="Arial" w:cs="Arial"/>
          <w:bCs/>
        </w:rPr>
        <w:t>C</w:t>
      </w:r>
      <w:r w:rsidR="009C5855" w:rsidRPr="00507567">
        <w:rPr>
          <w:rFonts w:ascii="Arial" w:hAnsi="Arial" w:cs="Arial"/>
          <w:bCs/>
        </w:rPr>
        <w:t xml:space="preserve">ontratação de empresa para revitalização de </w:t>
      </w:r>
      <w:r w:rsidR="009C5855">
        <w:rPr>
          <w:rFonts w:ascii="Arial" w:hAnsi="Arial" w:cs="Arial"/>
          <w:bCs/>
        </w:rPr>
        <w:t>P</w:t>
      </w:r>
      <w:r w:rsidR="009C5855" w:rsidRPr="00507567">
        <w:rPr>
          <w:rFonts w:ascii="Arial" w:hAnsi="Arial" w:cs="Arial"/>
          <w:bCs/>
        </w:rPr>
        <w:t xml:space="preserve">raça localizada no </w:t>
      </w:r>
      <w:r w:rsidR="009C5855">
        <w:rPr>
          <w:rFonts w:ascii="Arial" w:hAnsi="Arial" w:cs="Arial"/>
          <w:bCs/>
        </w:rPr>
        <w:t>J</w:t>
      </w:r>
      <w:r w:rsidR="009C5855" w:rsidRPr="00507567">
        <w:rPr>
          <w:rFonts w:ascii="Arial" w:hAnsi="Arial" w:cs="Arial"/>
          <w:bCs/>
        </w:rPr>
        <w:t xml:space="preserve">ardim </w:t>
      </w:r>
      <w:r w:rsidR="009C5855">
        <w:rPr>
          <w:rFonts w:ascii="Arial" w:hAnsi="Arial" w:cs="Arial"/>
          <w:bCs/>
        </w:rPr>
        <w:t>M</w:t>
      </w:r>
      <w:r w:rsidR="009C5855" w:rsidRPr="00507567">
        <w:rPr>
          <w:rFonts w:ascii="Arial" w:hAnsi="Arial" w:cs="Arial"/>
          <w:bCs/>
        </w:rPr>
        <w:t xml:space="preserve">aria </w:t>
      </w:r>
      <w:r w:rsidR="009C5855">
        <w:rPr>
          <w:rFonts w:ascii="Arial" w:hAnsi="Arial" w:cs="Arial"/>
          <w:bCs/>
        </w:rPr>
        <w:t>B</w:t>
      </w:r>
      <w:r w:rsidR="009C5855" w:rsidRPr="00507567">
        <w:rPr>
          <w:rFonts w:ascii="Arial" w:hAnsi="Arial" w:cs="Arial"/>
          <w:bCs/>
        </w:rPr>
        <w:t>eatriz</w:t>
      </w:r>
      <w:r w:rsidR="009C5855" w:rsidRPr="00153609">
        <w:rPr>
          <w:rFonts w:ascii="Arial" w:hAnsi="Arial" w:cs="Arial"/>
          <w:bCs/>
        </w:rPr>
        <w:t xml:space="preserve"> no </w:t>
      </w:r>
      <w:r w:rsidR="00AB161B">
        <w:rPr>
          <w:rFonts w:ascii="Arial" w:hAnsi="Arial" w:cs="Arial"/>
          <w:bCs/>
        </w:rPr>
        <w:t>m</w:t>
      </w:r>
      <w:r w:rsidR="009C5855" w:rsidRPr="00153609">
        <w:rPr>
          <w:rFonts w:ascii="Arial" w:hAnsi="Arial" w:cs="Arial"/>
          <w:bCs/>
        </w:rPr>
        <w:t>unicípio de Carapicuíba</w:t>
      </w:r>
      <w:r w:rsidR="009C5855"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C37FFB" w:rsidRPr="006D3560">
        <w:rPr>
          <w:rFonts w:ascii="Arial" w:hAnsi="Arial" w:cs="Arial"/>
          <w:bCs/>
          <w:sz w:val="24"/>
          <w:szCs w:val="24"/>
        </w:rPr>
        <w:t>44919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286EDF">
        <w:rPr>
          <w:rFonts w:ascii="Arial" w:hAnsi="Arial"/>
          <w:sz w:val="24"/>
          <w:szCs w:val="24"/>
        </w:rPr>
        <w:t xml:space="preserve"> </w:t>
      </w:r>
      <w:proofErr w:type="gramEnd"/>
      <w:r w:rsidR="0033283C">
        <w:rPr>
          <w:rFonts w:ascii="Arial" w:hAnsi="Arial"/>
          <w:sz w:val="24"/>
          <w:szCs w:val="24"/>
        </w:rPr>
        <w:t xml:space="preserve">25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9C5855">
        <w:rPr>
          <w:rFonts w:ascii="Arial" w:hAnsi="Arial" w:cs="Arial"/>
          <w:bCs/>
        </w:rPr>
        <w:t>C</w:t>
      </w:r>
      <w:r w:rsidR="009C5855" w:rsidRPr="00507567">
        <w:rPr>
          <w:rFonts w:ascii="Arial" w:hAnsi="Arial" w:cs="Arial"/>
          <w:bCs/>
        </w:rPr>
        <w:t xml:space="preserve">ontratação de empresa para revitalização de </w:t>
      </w:r>
      <w:r w:rsidR="009C5855">
        <w:rPr>
          <w:rFonts w:ascii="Arial" w:hAnsi="Arial" w:cs="Arial"/>
          <w:bCs/>
        </w:rPr>
        <w:t>P</w:t>
      </w:r>
      <w:r w:rsidR="009C5855" w:rsidRPr="00507567">
        <w:rPr>
          <w:rFonts w:ascii="Arial" w:hAnsi="Arial" w:cs="Arial"/>
          <w:bCs/>
        </w:rPr>
        <w:t xml:space="preserve">raça localizada no </w:t>
      </w:r>
      <w:r w:rsidR="009C5855">
        <w:rPr>
          <w:rFonts w:ascii="Arial" w:hAnsi="Arial" w:cs="Arial"/>
          <w:bCs/>
        </w:rPr>
        <w:t>J</w:t>
      </w:r>
      <w:r w:rsidR="009C5855" w:rsidRPr="00507567">
        <w:rPr>
          <w:rFonts w:ascii="Arial" w:hAnsi="Arial" w:cs="Arial"/>
          <w:bCs/>
        </w:rPr>
        <w:t xml:space="preserve">ardim </w:t>
      </w:r>
      <w:r w:rsidR="009C5855">
        <w:rPr>
          <w:rFonts w:ascii="Arial" w:hAnsi="Arial" w:cs="Arial"/>
          <w:bCs/>
        </w:rPr>
        <w:t>M</w:t>
      </w:r>
      <w:r w:rsidR="009C5855" w:rsidRPr="00507567">
        <w:rPr>
          <w:rFonts w:ascii="Arial" w:hAnsi="Arial" w:cs="Arial"/>
          <w:bCs/>
        </w:rPr>
        <w:t xml:space="preserve">aria </w:t>
      </w:r>
      <w:r w:rsidR="009C5855">
        <w:rPr>
          <w:rFonts w:ascii="Arial" w:hAnsi="Arial" w:cs="Arial"/>
          <w:bCs/>
        </w:rPr>
        <w:t>B</w:t>
      </w:r>
      <w:r w:rsidR="009C5855" w:rsidRPr="00507567">
        <w:rPr>
          <w:rFonts w:ascii="Arial" w:hAnsi="Arial" w:cs="Arial"/>
          <w:bCs/>
        </w:rPr>
        <w:t>eatriz</w:t>
      </w:r>
      <w:r w:rsidR="009C5855" w:rsidRPr="00153609">
        <w:rPr>
          <w:rFonts w:ascii="Arial" w:hAnsi="Arial" w:cs="Arial"/>
          <w:bCs/>
        </w:rPr>
        <w:t xml:space="preserve"> no </w:t>
      </w:r>
      <w:r w:rsidR="004B2378">
        <w:rPr>
          <w:rFonts w:ascii="Arial" w:hAnsi="Arial" w:cs="Arial"/>
          <w:bCs/>
        </w:rPr>
        <w:t>m</w:t>
      </w:r>
      <w:r w:rsidR="009C5855" w:rsidRPr="00153609">
        <w:rPr>
          <w:rFonts w:ascii="Arial" w:hAnsi="Arial" w:cs="Arial"/>
          <w:bCs/>
        </w:rPr>
        <w:t>unicípio de Carapicuíba</w:t>
      </w:r>
      <w:r w:rsidR="009C5855" w:rsidRPr="004220AC">
        <w:rPr>
          <w:rFonts w:ascii="Arial" w:hAnsi="Arial" w:cs="Arial"/>
          <w:bCs/>
          <w:sz w:val="22"/>
          <w:szCs w:val="22"/>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9C3F0F" w:rsidRPr="006D3560">
        <w:rPr>
          <w:rFonts w:ascii="Arial" w:hAnsi="Arial" w:cs="Arial"/>
          <w:bCs/>
          <w:sz w:val="24"/>
          <w:szCs w:val="24"/>
        </w:rPr>
        <w:t>44919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7C3F35">
        <w:rPr>
          <w:rFonts w:ascii="Arial" w:hAnsi="Arial"/>
          <w:sz w:val="24"/>
          <w:szCs w:val="24"/>
        </w:rPr>
        <w:t>25</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1F4291">
        <w:rPr>
          <w:rFonts w:ascii="Arial" w:hAnsi="Arial" w:cs="Arial"/>
          <w:bCs/>
        </w:rPr>
        <w:t>C</w:t>
      </w:r>
      <w:r w:rsidR="001F4291" w:rsidRPr="00507567">
        <w:rPr>
          <w:rFonts w:ascii="Arial" w:hAnsi="Arial" w:cs="Arial"/>
          <w:bCs/>
        </w:rPr>
        <w:t xml:space="preserve">ontratação de empresa para revitalização de </w:t>
      </w:r>
      <w:r w:rsidR="001F4291">
        <w:rPr>
          <w:rFonts w:ascii="Arial" w:hAnsi="Arial" w:cs="Arial"/>
          <w:bCs/>
        </w:rPr>
        <w:t>P</w:t>
      </w:r>
      <w:r w:rsidR="001F4291" w:rsidRPr="00507567">
        <w:rPr>
          <w:rFonts w:ascii="Arial" w:hAnsi="Arial" w:cs="Arial"/>
          <w:bCs/>
        </w:rPr>
        <w:t xml:space="preserve">raça localizada no </w:t>
      </w:r>
      <w:r w:rsidR="001F4291">
        <w:rPr>
          <w:rFonts w:ascii="Arial" w:hAnsi="Arial" w:cs="Arial"/>
          <w:bCs/>
        </w:rPr>
        <w:t>J</w:t>
      </w:r>
      <w:r w:rsidR="001F4291" w:rsidRPr="00507567">
        <w:rPr>
          <w:rFonts w:ascii="Arial" w:hAnsi="Arial" w:cs="Arial"/>
          <w:bCs/>
        </w:rPr>
        <w:t xml:space="preserve">ardim </w:t>
      </w:r>
      <w:r w:rsidR="001F4291">
        <w:rPr>
          <w:rFonts w:ascii="Arial" w:hAnsi="Arial" w:cs="Arial"/>
          <w:bCs/>
        </w:rPr>
        <w:t>M</w:t>
      </w:r>
      <w:r w:rsidR="001F4291" w:rsidRPr="00507567">
        <w:rPr>
          <w:rFonts w:ascii="Arial" w:hAnsi="Arial" w:cs="Arial"/>
          <w:bCs/>
        </w:rPr>
        <w:t xml:space="preserve">aria </w:t>
      </w:r>
      <w:r w:rsidR="001F4291">
        <w:rPr>
          <w:rFonts w:ascii="Arial" w:hAnsi="Arial" w:cs="Arial"/>
          <w:bCs/>
        </w:rPr>
        <w:t>B</w:t>
      </w:r>
      <w:r w:rsidR="001F4291" w:rsidRPr="00507567">
        <w:rPr>
          <w:rFonts w:ascii="Arial" w:hAnsi="Arial" w:cs="Arial"/>
          <w:bCs/>
        </w:rPr>
        <w:t>eatriz</w:t>
      </w:r>
      <w:r w:rsidR="001F4291" w:rsidRPr="00153609">
        <w:rPr>
          <w:rFonts w:ascii="Arial" w:hAnsi="Arial" w:cs="Arial"/>
          <w:bCs/>
        </w:rPr>
        <w:t xml:space="preserve"> no </w:t>
      </w:r>
      <w:r w:rsidR="0052054A">
        <w:rPr>
          <w:rFonts w:ascii="Arial" w:hAnsi="Arial" w:cs="Arial"/>
          <w:bCs/>
        </w:rPr>
        <w:t>m</w:t>
      </w:r>
      <w:r w:rsidR="001F4291" w:rsidRPr="00153609">
        <w:rPr>
          <w:rFonts w:ascii="Arial" w:hAnsi="Arial" w:cs="Arial"/>
          <w:bCs/>
        </w:rPr>
        <w:t>unicípio de Carapicuíba</w:t>
      </w:r>
      <w:r w:rsidR="001F4291"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E6CCA" w:rsidRPr="006D3560">
        <w:rPr>
          <w:rFonts w:ascii="Arial" w:hAnsi="Arial" w:cs="Arial"/>
          <w:bCs/>
          <w:sz w:val="24"/>
          <w:szCs w:val="24"/>
        </w:rPr>
        <w:t>44919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74C3E">
        <w:rPr>
          <w:rFonts w:ascii="Arial" w:hAnsi="Arial"/>
          <w:sz w:val="24"/>
          <w:szCs w:val="24"/>
        </w:rPr>
        <w:t xml:space="preserve">25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Default="00D41830" w:rsidP="001956FB">
      <w:pPr>
        <w:pStyle w:val="western"/>
        <w:spacing w:before="278" w:beforeAutospacing="0" w:after="0" w:line="276" w:lineRule="auto"/>
        <w:jc w:val="both"/>
        <w:rPr>
          <w:rFonts w:ascii="Arial" w:hAnsi="Arial"/>
        </w:rPr>
      </w:pPr>
      <w:r w:rsidRPr="00CD1417">
        <w:rPr>
          <w:rFonts w:ascii="Arial" w:hAnsi="Arial" w:cs="Arial"/>
        </w:rPr>
        <w:t>Objeto:</w:t>
      </w:r>
      <w:r w:rsidR="005A2ECC">
        <w:rPr>
          <w:rFonts w:ascii="Arial" w:hAnsi="Arial" w:cs="Arial"/>
        </w:rPr>
        <w:t xml:space="preserve"> </w:t>
      </w:r>
      <w:r w:rsidR="001F4291">
        <w:rPr>
          <w:rFonts w:ascii="Arial" w:hAnsi="Arial" w:cs="Arial"/>
          <w:bCs/>
        </w:rPr>
        <w:t>C</w:t>
      </w:r>
      <w:r w:rsidR="001F4291" w:rsidRPr="00507567">
        <w:rPr>
          <w:rFonts w:ascii="Arial" w:hAnsi="Arial" w:cs="Arial"/>
          <w:bCs/>
        </w:rPr>
        <w:t xml:space="preserve">ontratação de empresa para revitalização de </w:t>
      </w:r>
      <w:r w:rsidR="001F4291">
        <w:rPr>
          <w:rFonts w:ascii="Arial" w:hAnsi="Arial" w:cs="Arial"/>
          <w:bCs/>
        </w:rPr>
        <w:t>P</w:t>
      </w:r>
      <w:r w:rsidR="001F4291" w:rsidRPr="00507567">
        <w:rPr>
          <w:rFonts w:ascii="Arial" w:hAnsi="Arial" w:cs="Arial"/>
          <w:bCs/>
        </w:rPr>
        <w:t xml:space="preserve">raça localizada no </w:t>
      </w:r>
      <w:r w:rsidR="001F4291">
        <w:rPr>
          <w:rFonts w:ascii="Arial" w:hAnsi="Arial" w:cs="Arial"/>
          <w:bCs/>
        </w:rPr>
        <w:t>J</w:t>
      </w:r>
      <w:r w:rsidR="001F4291" w:rsidRPr="00507567">
        <w:rPr>
          <w:rFonts w:ascii="Arial" w:hAnsi="Arial" w:cs="Arial"/>
          <w:bCs/>
        </w:rPr>
        <w:t xml:space="preserve">ardim </w:t>
      </w:r>
      <w:r w:rsidR="001F4291">
        <w:rPr>
          <w:rFonts w:ascii="Arial" w:hAnsi="Arial" w:cs="Arial"/>
          <w:bCs/>
        </w:rPr>
        <w:t>M</w:t>
      </w:r>
      <w:r w:rsidR="001F4291" w:rsidRPr="00507567">
        <w:rPr>
          <w:rFonts w:ascii="Arial" w:hAnsi="Arial" w:cs="Arial"/>
          <w:bCs/>
        </w:rPr>
        <w:t xml:space="preserve">aria </w:t>
      </w:r>
      <w:r w:rsidR="001F4291">
        <w:rPr>
          <w:rFonts w:ascii="Arial" w:hAnsi="Arial" w:cs="Arial"/>
          <w:bCs/>
        </w:rPr>
        <w:t>B</w:t>
      </w:r>
      <w:r w:rsidR="001F4291" w:rsidRPr="00507567">
        <w:rPr>
          <w:rFonts w:ascii="Arial" w:hAnsi="Arial" w:cs="Arial"/>
          <w:bCs/>
        </w:rPr>
        <w:t>eatriz</w:t>
      </w:r>
      <w:r w:rsidR="001F4291" w:rsidRPr="00153609">
        <w:rPr>
          <w:rFonts w:ascii="Arial" w:hAnsi="Arial" w:cs="Arial"/>
          <w:bCs/>
        </w:rPr>
        <w:t xml:space="preserve"> no </w:t>
      </w:r>
      <w:r w:rsidR="00BB5C93">
        <w:rPr>
          <w:rFonts w:ascii="Arial" w:hAnsi="Arial" w:cs="Arial"/>
          <w:bCs/>
        </w:rPr>
        <w:t>m</w:t>
      </w:r>
      <w:r w:rsidR="001F4291" w:rsidRPr="00153609">
        <w:rPr>
          <w:rFonts w:ascii="Arial" w:hAnsi="Arial" w:cs="Arial"/>
          <w:bCs/>
        </w:rPr>
        <w:t>unicípio de Carapicuíba</w:t>
      </w:r>
      <w:r w:rsidR="001F4291" w:rsidRPr="004220AC">
        <w:rPr>
          <w:rFonts w:ascii="Arial" w:hAnsi="Arial" w:cs="Arial"/>
          <w:bCs/>
          <w:sz w:val="22"/>
          <w:szCs w:val="22"/>
        </w:rPr>
        <w:t>.</w:t>
      </w: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A40055" w:rsidRDefault="00A4005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563A5A">
        <w:rPr>
          <w:rFonts w:ascii="Arial" w:hAnsi="Arial" w:cs="Arial"/>
          <w:b/>
          <w:sz w:val="24"/>
          <w:szCs w:val="24"/>
        </w:rPr>
        <w:t xml:space="preserve">25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A40055" w:rsidRPr="00507567">
        <w:rPr>
          <w:rFonts w:ascii="Arial" w:hAnsi="Arial" w:cs="Arial"/>
          <w:bCs/>
        </w:rPr>
        <w:t xml:space="preserve">revitalização de </w:t>
      </w:r>
      <w:r w:rsidR="00A40055">
        <w:rPr>
          <w:rFonts w:ascii="Arial" w:hAnsi="Arial" w:cs="Arial"/>
          <w:bCs/>
        </w:rPr>
        <w:t>P</w:t>
      </w:r>
      <w:r w:rsidR="00A40055" w:rsidRPr="00507567">
        <w:rPr>
          <w:rFonts w:ascii="Arial" w:hAnsi="Arial" w:cs="Arial"/>
          <w:bCs/>
        </w:rPr>
        <w:t xml:space="preserve">raça localizada no </w:t>
      </w:r>
      <w:r w:rsidR="00A40055">
        <w:rPr>
          <w:rFonts w:ascii="Arial" w:hAnsi="Arial" w:cs="Arial"/>
          <w:bCs/>
        </w:rPr>
        <w:t>J</w:t>
      </w:r>
      <w:r w:rsidR="00A40055" w:rsidRPr="00507567">
        <w:rPr>
          <w:rFonts w:ascii="Arial" w:hAnsi="Arial" w:cs="Arial"/>
          <w:bCs/>
        </w:rPr>
        <w:t xml:space="preserve">ardim </w:t>
      </w:r>
      <w:r w:rsidR="00A40055">
        <w:rPr>
          <w:rFonts w:ascii="Arial" w:hAnsi="Arial" w:cs="Arial"/>
          <w:bCs/>
        </w:rPr>
        <w:t>M</w:t>
      </w:r>
      <w:r w:rsidR="00A40055" w:rsidRPr="00507567">
        <w:rPr>
          <w:rFonts w:ascii="Arial" w:hAnsi="Arial" w:cs="Arial"/>
          <w:bCs/>
        </w:rPr>
        <w:t xml:space="preserve">aria </w:t>
      </w:r>
      <w:r w:rsidR="00A40055">
        <w:rPr>
          <w:rFonts w:ascii="Arial" w:hAnsi="Arial" w:cs="Arial"/>
          <w:bCs/>
        </w:rPr>
        <w:t>B</w:t>
      </w:r>
      <w:r w:rsidR="00A40055" w:rsidRPr="00507567">
        <w:rPr>
          <w:rFonts w:ascii="Arial" w:hAnsi="Arial" w:cs="Arial"/>
          <w:bCs/>
        </w:rPr>
        <w:t>eatriz</w:t>
      </w:r>
      <w:r w:rsidR="00060F56"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D446BB">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D446BB">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BB73E1">
        <w:rPr>
          <w:rFonts w:ascii="Arial" w:hAnsi="Arial" w:cs="Arial"/>
          <w:sz w:val="24"/>
          <w:szCs w:val="24"/>
        </w:rPr>
        <w:t>720</w:t>
      </w:r>
      <w:r w:rsidR="00736D53">
        <w:rPr>
          <w:rFonts w:ascii="Arial" w:hAnsi="Arial" w:cs="Arial"/>
          <w:sz w:val="24"/>
          <w:szCs w:val="24"/>
        </w:rPr>
        <w:t xml:space="preserve"> </w:t>
      </w:r>
      <w:r w:rsidRPr="00141F89">
        <w:rPr>
          <w:rFonts w:ascii="Arial" w:hAnsi="Arial" w:cs="Arial"/>
          <w:sz w:val="24"/>
          <w:szCs w:val="24"/>
        </w:rPr>
        <w:t>(</w:t>
      </w:r>
      <w:r w:rsidR="00BB73E1">
        <w:rPr>
          <w:rFonts w:ascii="Arial" w:hAnsi="Arial" w:cs="Arial"/>
          <w:sz w:val="24"/>
          <w:szCs w:val="24"/>
        </w:rPr>
        <w:t>setecentos e vinte</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B770B9" w:rsidRPr="00A83F7E">
        <w:rPr>
          <w:rFonts w:ascii="Arial" w:hAnsi="Arial" w:cs="Arial"/>
          <w:b/>
          <w:bCs/>
        </w:rPr>
        <w:t xml:space="preserve">CONTRATAÇÃO DE EMPRESA </w:t>
      </w:r>
      <w:r w:rsidR="00B770B9">
        <w:rPr>
          <w:rFonts w:ascii="Arial" w:hAnsi="Arial" w:cs="Arial"/>
          <w:b/>
          <w:bCs/>
        </w:rPr>
        <w:t>PARA REVITALIZAÇÃO DE PRAÇA LOCALIZADA NO JARDIM MARIA BEATRIZ 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788" w:rsidRDefault="001E2788">
      <w:r>
        <w:separator/>
      </w:r>
    </w:p>
  </w:endnote>
  <w:endnote w:type="continuationSeparator" w:id="0">
    <w:p w:rsidR="001E2788" w:rsidRDefault="001E2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10F2C" w:rsidRDefault="00F10F2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63A5A">
      <w:rPr>
        <w:rStyle w:val="Nmerodepgina"/>
        <w:noProof/>
      </w:rPr>
      <w:t>28</w:t>
    </w:r>
    <w:r>
      <w:rPr>
        <w:rStyle w:val="Nmerodepgina"/>
      </w:rPr>
      <w:fldChar w:fldCharType="end"/>
    </w:r>
  </w:p>
  <w:p w:rsidR="00F10F2C" w:rsidRDefault="00F10F2C" w:rsidP="00E71DD4">
    <w:pPr>
      <w:pStyle w:val="Rodap"/>
      <w:jc w:val="center"/>
    </w:pPr>
    <w:r>
      <w:t xml:space="preserve">Processo Administrativo nº.  </w:t>
    </w:r>
    <w:r w:rsidR="00AF56CA">
      <w:t>44919</w:t>
    </w:r>
    <w:r>
      <w:t xml:space="preserve"> / 2022 – Tomada de Preços nº.  </w:t>
    </w:r>
    <w:r w:rsidR="00470863">
      <w:t xml:space="preserve">25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788" w:rsidRDefault="001E2788">
      <w:r>
        <w:separator/>
      </w:r>
    </w:p>
  </w:footnote>
  <w:footnote w:type="continuationSeparator" w:id="0">
    <w:p w:rsidR="001E2788" w:rsidRDefault="001E2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Pr="0083620B" w:rsidRDefault="00F10F2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F10F2C" w:rsidRPr="0083620B" w:rsidRDefault="00F10F2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F10F2C" w:rsidRPr="00D15B80" w:rsidRDefault="00F10F2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F10F2C" w:rsidRPr="00D15B80" w:rsidRDefault="00F10F2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3A19"/>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291"/>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2B60"/>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83C"/>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DE2"/>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17D12"/>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1CC"/>
    <w:rsid w:val="00AC3A6E"/>
    <w:rsid w:val="00AC3F14"/>
    <w:rsid w:val="00AC47F4"/>
    <w:rsid w:val="00AC4862"/>
    <w:rsid w:val="00AC52D3"/>
    <w:rsid w:val="00AC5B31"/>
    <w:rsid w:val="00AC6760"/>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1E4"/>
    <w:rsid w:val="00AF535E"/>
    <w:rsid w:val="00AF56CA"/>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755"/>
    <w:rsid w:val="00B7680C"/>
    <w:rsid w:val="00B76AB4"/>
    <w:rsid w:val="00B76D5F"/>
    <w:rsid w:val="00B770B9"/>
    <w:rsid w:val="00B77592"/>
    <w:rsid w:val="00B77712"/>
    <w:rsid w:val="00B77B14"/>
    <w:rsid w:val="00B802EE"/>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FD673-758A-49EA-AB7B-7ADBC3DFC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42</Pages>
  <Words>12056</Words>
  <Characters>65103</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77005</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76</cp:revision>
  <cp:lastPrinted>2021-11-11T19:18:00Z</cp:lastPrinted>
  <dcterms:created xsi:type="dcterms:W3CDTF">2022-10-13T11:56:00Z</dcterms:created>
  <dcterms:modified xsi:type="dcterms:W3CDTF">2022-10-20T17:10:00Z</dcterms:modified>
</cp:coreProperties>
</file>